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69C004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4CD73ED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070B2" w:rsidRPr="007E28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https://zakazky.zcu.cz/contract_display_5431.html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0356B6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B070B2">
        <w:rPr>
          <w:rFonts w:ascii="Garamond" w:hAnsi="Garamond" w:cs="Arial"/>
          <w:b/>
          <w:sz w:val="22"/>
          <w:szCs w:val="22"/>
        </w:rPr>
        <w:t>19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846349">
        <w:rPr>
          <w:rFonts w:ascii="Garamond" w:hAnsi="Garamond" w:cs="Arial"/>
          <w:b/>
          <w:sz w:val="22"/>
          <w:szCs w:val="22"/>
        </w:rPr>
        <w:t>8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70B2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0E083" w14:textId="77777777" w:rsidR="002F74B5" w:rsidRDefault="002F74B5" w:rsidP="00795AAC">
      <w:r>
        <w:separator/>
      </w:r>
    </w:p>
  </w:endnote>
  <w:endnote w:type="continuationSeparator" w:id="0">
    <w:p w14:paraId="4421B93B" w14:textId="77777777" w:rsidR="002F74B5" w:rsidRDefault="002F74B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DC81C" w14:textId="77777777" w:rsidR="002F74B5" w:rsidRDefault="002F74B5" w:rsidP="00795AAC">
      <w:r>
        <w:separator/>
      </w:r>
    </w:p>
  </w:footnote>
  <w:footnote w:type="continuationSeparator" w:id="0">
    <w:p w14:paraId="5862CBF0" w14:textId="77777777" w:rsidR="002F74B5" w:rsidRDefault="002F74B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1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sd+C6QkPkuXL/VxL/a+kRASt+eV0tO30h27ca6MB7EA=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YUj/jdMGZssW4yC9s3aAExWBxiisbIUEQQ2Rjav4kzQ=</DigestValue>
    </Reference>
  </SignedInfo>
  <SignatureValue>XkCLhaszhBVIpmThLTclhYJ/049WfILuTevyAlAlzA5lc5ofqw3LeHoGXitQ5255usR+Wwrh0tLE
ZS4L0zGiax6fG8bODC3MqlmpAtUoNsiAR3v2c6zmVC/0RLGFbWcf/P7q11ghY9cGd1NZGV9vbOVx
Dq0CtdXIQzw9uwpDox7DYXNg/S496gk84/Cty0bdXjxX8o+OwSpOXTnMkbrlHlxZaooxbT2BA5i5
D5m1D1/fJj7PVF/HZQ36K5ZD0sae4BffirD/z+A8L5eLmy+2GeIPbItdUAuBRm73NI4PHskuu3hV
jX0uPOHC4SMLAB3xNe4+Fiu0CTzz2B1NZuhMLA==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VyV6985oszBTdOoTVubr3n63UfpHlDGNo/sSePpcBKE=</DigestValue>
      </Reference>
      <Reference URI="/word/document.xml?ContentType=application/vnd.openxmlformats-officedocument.wordprocessingml.document.main+xml">
        <DigestMethod Algorithm="http://www.w3.org/2001/04/xmlenc#sha256"/>
        <DigestValue>b5P0M8kJXlLY84W1d/rB+gfcMABcTKpXeXnkXjPtuWE=</DigestValue>
      </Reference>
      <Reference URI="/word/endnotes.xml?ContentType=application/vnd.openxmlformats-officedocument.wordprocessingml.endnotes+xml">
        <DigestMethod Algorithm="http://www.w3.org/2001/04/xmlenc#sha256"/>
        <DigestValue>fLJzltCNMVydYB4orBZ3BwSTr5SgqaJTZiLntLkiStM=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HWbTRm9kiJYRRnyEyRRL/yym2mlWr4E+/eVCl9Dpfdo=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DConssJ2nxefItSBMXPLCcvL04U2JZZ3vJh4mOniAL4=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2022-08-08T09:02:20Z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2022-08-08T09:02:20Z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973D4-FB36-4FE4-83A8-580A80C9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2022-05-19T06:10:00Z</dcterms:created>
  <dcterms:modified xsi:type="dcterms:W3CDTF">2022-08-08T09:02:00Z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